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3AA9" w:rsidRDefault="00243AA9" w:rsidP="00147277">
      <w:pPr>
        <w:pStyle w:val="Default"/>
        <w:spacing w:line="276" w:lineRule="auto"/>
      </w:pPr>
    </w:p>
    <w:p w:rsidR="00243AA9" w:rsidRDefault="00243AA9" w:rsidP="00147277">
      <w:pPr>
        <w:pStyle w:val="Default"/>
        <w:spacing w:line="276" w:lineRule="auto"/>
        <w:jc w:val="center"/>
        <w:rPr>
          <w:sz w:val="32"/>
          <w:szCs w:val="32"/>
        </w:rPr>
      </w:pPr>
      <w:r>
        <w:rPr>
          <w:sz w:val="32"/>
          <w:szCs w:val="32"/>
        </w:rPr>
        <w:t>Szansa na unijne pieniądze!</w:t>
      </w:r>
    </w:p>
    <w:p w:rsidR="00243AA9" w:rsidRDefault="00243AA9" w:rsidP="00147277">
      <w:pPr>
        <w:pStyle w:val="Default"/>
        <w:spacing w:line="276" w:lineRule="auto"/>
        <w:rPr>
          <w:sz w:val="32"/>
          <w:szCs w:val="32"/>
        </w:rPr>
      </w:pPr>
    </w:p>
    <w:p w:rsidR="00243AA9" w:rsidRPr="009F4188" w:rsidRDefault="00243AA9" w:rsidP="00147277">
      <w:pPr>
        <w:pStyle w:val="Default"/>
        <w:spacing w:line="276" w:lineRule="auto"/>
        <w:jc w:val="center"/>
        <w:rPr>
          <w:b/>
          <w:sz w:val="20"/>
          <w:szCs w:val="20"/>
        </w:rPr>
      </w:pPr>
      <w:r w:rsidRPr="009F4188">
        <w:rPr>
          <w:b/>
          <w:sz w:val="20"/>
          <w:szCs w:val="20"/>
        </w:rPr>
        <w:t xml:space="preserve">Zapraszamy do składania wniosków </w:t>
      </w:r>
      <w:r w:rsidR="00347985">
        <w:rPr>
          <w:b/>
          <w:sz w:val="20"/>
          <w:szCs w:val="20"/>
        </w:rPr>
        <w:t xml:space="preserve">dla </w:t>
      </w:r>
      <w:r w:rsidR="00727DA8">
        <w:rPr>
          <w:b/>
          <w:sz w:val="20"/>
          <w:szCs w:val="20"/>
        </w:rPr>
        <w:t xml:space="preserve">działania </w:t>
      </w:r>
      <w:r w:rsidR="00A934AC">
        <w:rPr>
          <w:b/>
          <w:sz w:val="20"/>
          <w:szCs w:val="20"/>
        </w:rPr>
        <w:t>Odnowa i rozwój wsi</w:t>
      </w:r>
      <w:r w:rsidRPr="009F4188">
        <w:rPr>
          <w:b/>
          <w:sz w:val="20"/>
          <w:szCs w:val="20"/>
        </w:rPr>
        <w:t xml:space="preserve"> poprzez LGD Stowarzyszenie Dolnoodrzańska Inicjatywa Rozwoju Obszarów Wiejskich</w:t>
      </w:r>
    </w:p>
    <w:p w:rsidR="009F4188" w:rsidRDefault="009F4188" w:rsidP="00147277">
      <w:pPr>
        <w:pStyle w:val="Default"/>
        <w:spacing w:line="276" w:lineRule="auto"/>
        <w:jc w:val="center"/>
        <w:rPr>
          <w:sz w:val="20"/>
          <w:szCs w:val="20"/>
        </w:rPr>
      </w:pPr>
    </w:p>
    <w:p w:rsidR="00243AA9" w:rsidRDefault="00243AA9" w:rsidP="00147277">
      <w:pPr>
        <w:pStyle w:val="Default"/>
        <w:spacing w:line="276" w:lineRule="auto"/>
        <w:jc w:val="both"/>
        <w:rPr>
          <w:sz w:val="17"/>
          <w:szCs w:val="17"/>
        </w:rPr>
      </w:pPr>
      <w:r>
        <w:rPr>
          <w:sz w:val="17"/>
          <w:szCs w:val="17"/>
        </w:rPr>
        <w:t>Zarząd Województwa Zachodniopomorskiego serdecznie zaprasza do składania za pośrednictwem Lokalnej Grupy Działania Stowarzyszenie Dolnoodrzańska Inicjatywa Rozwoj</w:t>
      </w:r>
      <w:r w:rsidR="00883001">
        <w:rPr>
          <w:sz w:val="17"/>
          <w:szCs w:val="17"/>
        </w:rPr>
        <w:t>u Obszarów Wiejskich wniosków o </w:t>
      </w:r>
      <w:r>
        <w:rPr>
          <w:sz w:val="17"/>
          <w:szCs w:val="17"/>
        </w:rPr>
        <w:t>przyznanie pomocy w ramach działania 4.13 „Wdrażanie lokalnych strategii rozwoju”</w:t>
      </w:r>
      <w:r w:rsidR="002E6AE4" w:rsidRPr="002E6AE4">
        <w:rPr>
          <w:b/>
          <w:sz w:val="20"/>
          <w:szCs w:val="20"/>
        </w:rPr>
        <w:t xml:space="preserve"> </w:t>
      </w:r>
      <w:r>
        <w:rPr>
          <w:sz w:val="17"/>
          <w:szCs w:val="17"/>
        </w:rPr>
        <w:t xml:space="preserve">w zakresie </w:t>
      </w:r>
      <w:r w:rsidR="00A934AC">
        <w:rPr>
          <w:sz w:val="17"/>
          <w:szCs w:val="17"/>
        </w:rPr>
        <w:t>Odnowa i rozwój wsi</w:t>
      </w:r>
      <w:r>
        <w:rPr>
          <w:sz w:val="17"/>
          <w:szCs w:val="17"/>
        </w:rPr>
        <w:t>, objętych Programem Rozwoju Obszarów Wiejskich na lata 2007-2013, współfin</w:t>
      </w:r>
      <w:r w:rsidR="00883001">
        <w:rPr>
          <w:sz w:val="17"/>
          <w:szCs w:val="17"/>
        </w:rPr>
        <w:t>ansowanych ze </w:t>
      </w:r>
      <w:r>
        <w:rPr>
          <w:sz w:val="17"/>
          <w:szCs w:val="17"/>
        </w:rPr>
        <w:t xml:space="preserve">środków Unii Europejskiej z Europejskiego Funduszu Rolnego na rzecz Rozwoju Obszarów Wiejskich. </w:t>
      </w:r>
    </w:p>
    <w:p w:rsidR="009F4188" w:rsidRDefault="009F4188" w:rsidP="00147277">
      <w:pPr>
        <w:pStyle w:val="Default"/>
        <w:spacing w:line="276" w:lineRule="auto"/>
        <w:jc w:val="both"/>
        <w:rPr>
          <w:sz w:val="17"/>
          <w:szCs w:val="17"/>
        </w:rPr>
      </w:pPr>
    </w:p>
    <w:p w:rsidR="009F4188" w:rsidRPr="009F4188" w:rsidRDefault="00243AA9" w:rsidP="00147277">
      <w:pPr>
        <w:pStyle w:val="Default"/>
        <w:spacing w:line="276" w:lineRule="auto"/>
        <w:jc w:val="center"/>
        <w:rPr>
          <w:b/>
          <w:sz w:val="17"/>
          <w:szCs w:val="17"/>
        </w:rPr>
      </w:pPr>
      <w:r w:rsidRPr="009F4188">
        <w:rPr>
          <w:b/>
          <w:sz w:val="17"/>
          <w:szCs w:val="17"/>
        </w:rPr>
        <w:t>Wnioski można składać w terminie:</w:t>
      </w:r>
    </w:p>
    <w:p w:rsidR="00243AA9" w:rsidRDefault="00236D25" w:rsidP="00147277">
      <w:pPr>
        <w:pStyle w:val="Default"/>
        <w:spacing w:line="276" w:lineRule="auto"/>
        <w:jc w:val="center"/>
        <w:rPr>
          <w:sz w:val="17"/>
          <w:szCs w:val="17"/>
        </w:rPr>
      </w:pPr>
      <w:r>
        <w:rPr>
          <w:sz w:val="17"/>
          <w:szCs w:val="17"/>
        </w:rPr>
        <w:t xml:space="preserve">od </w:t>
      </w:r>
      <w:r w:rsidR="006A3875">
        <w:rPr>
          <w:sz w:val="17"/>
          <w:szCs w:val="17"/>
        </w:rPr>
        <w:t>24</w:t>
      </w:r>
      <w:r w:rsidR="00243AA9">
        <w:rPr>
          <w:sz w:val="17"/>
          <w:szCs w:val="17"/>
        </w:rPr>
        <w:t>.0</w:t>
      </w:r>
      <w:r w:rsidR="006A3875">
        <w:rPr>
          <w:sz w:val="17"/>
          <w:szCs w:val="17"/>
        </w:rPr>
        <w:t>6</w:t>
      </w:r>
      <w:r w:rsidR="00243AA9">
        <w:rPr>
          <w:sz w:val="17"/>
          <w:szCs w:val="17"/>
        </w:rPr>
        <w:t>.201</w:t>
      </w:r>
      <w:r w:rsidR="00481248">
        <w:rPr>
          <w:sz w:val="17"/>
          <w:szCs w:val="17"/>
        </w:rPr>
        <w:t>4</w:t>
      </w:r>
      <w:r w:rsidR="00243AA9">
        <w:rPr>
          <w:sz w:val="17"/>
          <w:szCs w:val="17"/>
        </w:rPr>
        <w:t xml:space="preserve"> r. do </w:t>
      </w:r>
      <w:r w:rsidR="006A3875">
        <w:rPr>
          <w:sz w:val="17"/>
          <w:szCs w:val="17"/>
        </w:rPr>
        <w:t>8</w:t>
      </w:r>
      <w:r w:rsidR="00243AA9">
        <w:rPr>
          <w:sz w:val="17"/>
          <w:szCs w:val="17"/>
        </w:rPr>
        <w:t>.0</w:t>
      </w:r>
      <w:r w:rsidR="006A3875">
        <w:rPr>
          <w:sz w:val="17"/>
          <w:szCs w:val="17"/>
        </w:rPr>
        <w:t>7</w:t>
      </w:r>
      <w:r w:rsidR="00243AA9">
        <w:rPr>
          <w:sz w:val="17"/>
          <w:szCs w:val="17"/>
        </w:rPr>
        <w:t>.201</w:t>
      </w:r>
      <w:r w:rsidR="00A934AC">
        <w:rPr>
          <w:sz w:val="17"/>
          <w:szCs w:val="17"/>
        </w:rPr>
        <w:t>4</w:t>
      </w:r>
      <w:r w:rsidR="00243AA9">
        <w:rPr>
          <w:sz w:val="17"/>
          <w:szCs w:val="17"/>
        </w:rPr>
        <w:t xml:space="preserve"> r.</w:t>
      </w:r>
    </w:p>
    <w:p w:rsidR="009F4188" w:rsidRDefault="00243AA9" w:rsidP="00147277">
      <w:pPr>
        <w:pStyle w:val="Default"/>
        <w:spacing w:line="276" w:lineRule="auto"/>
        <w:jc w:val="center"/>
        <w:rPr>
          <w:sz w:val="17"/>
          <w:szCs w:val="17"/>
        </w:rPr>
      </w:pPr>
      <w:r w:rsidRPr="009F4188">
        <w:rPr>
          <w:b/>
          <w:sz w:val="17"/>
          <w:szCs w:val="17"/>
        </w:rPr>
        <w:t>Miejsce składania wniosków</w:t>
      </w:r>
      <w:r>
        <w:rPr>
          <w:sz w:val="17"/>
          <w:szCs w:val="17"/>
        </w:rPr>
        <w:t>:</w:t>
      </w:r>
    </w:p>
    <w:p w:rsidR="00243AA9" w:rsidRDefault="00243AA9" w:rsidP="00147277">
      <w:pPr>
        <w:pStyle w:val="Default"/>
        <w:spacing w:line="276" w:lineRule="auto"/>
        <w:jc w:val="center"/>
        <w:rPr>
          <w:sz w:val="17"/>
          <w:szCs w:val="17"/>
        </w:rPr>
      </w:pPr>
      <w:r>
        <w:rPr>
          <w:sz w:val="17"/>
          <w:szCs w:val="17"/>
        </w:rPr>
        <w:t>Biuro Lokalnej Grupy Działania Stowarzyszenie Dolnoodrzańska Inicjatywa Rozwoju Obszarów Wiejskich,</w:t>
      </w:r>
    </w:p>
    <w:p w:rsidR="00243AA9" w:rsidRPr="00A91301" w:rsidRDefault="00243AA9" w:rsidP="00147277">
      <w:pPr>
        <w:pStyle w:val="Default"/>
        <w:spacing w:line="276" w:lineRule="auto"/>
        <w:jc w:val="center"/>
        <w:rPr>
          <w:color w:val="auto"/>
          <w:sz w:val="17"/>
          <w:szCs w:val="17"/>
        </w:rPr>
      </w:pPr>
      <w:r w:rsidRPr="00A91301">
        <w:rPr>
          <w:color w:val="auto"/>
          <w:sz w:val="17"/>
          <w:szCs w:val="17"/>
        </w:rPr>
        <w:t xml:space="preserve">ul. </w:t>
      </w:r>
      <w:r w:rsidR="00F146A9">
        <w:rPr>
          <w:color w:val="auto"/>
          <w:sz w:val="17"/>
          <w:szCs w:val="17"/>
        </w:rPr>
        <w:t>Sprzymierzonych 1</w:t>
      </w:r>
      <w:r w:rsidRPr="00A91301">
        <w:rPr>
          <w:color w:val="auto"/>
          <w:sz w:val="17"/>
          <w:szCs w:val="17"/>
        </w:rPr>
        <w:t>, w Gryfinie,</w:t>
      </w:r>
    </w:p>
    <w:p w:rsidR="009F4188" w:rsidRDefault="00243AA9" w:rsidP="00147277">
      <w:pPr>
        <w:pStyle w:val="Default"/>
        <w:spacing w:line="276" w:lineRule="auto"/>
        <w:jc w:val="center"/>
        <w:rPr>
          <w:sz w:val="17"/>
          <w:szCs w:val="17"/>
        </w:rPr>
      </w:pPr>
      <w:r>
        <w:rPr>
          <w:sz w:val="17"/>
          <w:szCs w:val="17"/>
        </w:rPr>
        <w:t>w poniedziałek w godzinach od 10.00 do 18.00</w:t>
      </w:r>
    </w:p>
    <w:p w:rsidR="00243AA9" w:rsidRDefault="00243AA9" w:rsidP="00147277">
      <w:pPr>
        <w:pStyle w:val="Default"/>
        <w:spacing w:line="276" w:lineRule="auto"/>
        <w:jc w:val="center"/>
        <w:rPr>
          <w:sz w:val="17"/>
          <w:szCs w:val="17"/>
        </w:rPr>
      </w:pPr>
      <w:r>
        <w:rPr>
          <w:sz w:val="17"/>
          <w:szCs w:val="17"/>
        </w:rPr>
        <w:t>od wtorku do piątku w godz. 7.00 – 15.00.</w:t>
      </w:r>
    </w:p>
    <w:p w:rsidR="00243AA9" w:rsidRDefault="00243AA9" w:rsidP="00147277">
      <w:pPr>
        <w:pStyle w:val="Default"/>
        <w:spacing w:line="276" w:lineRule="auto"/>
        <w:jc w:val="center"/>
        <w:rPr>
          <w:sz w:val="17"/>
          <w:szCs w:val="17"/>
        </w:rPr>
      </w:pPr>
      <w:r>
        <w:rPr>
          <w:sz w:val="17"/>
          <w:szCs w:val="17"/>
        </w:rPr>
        <w:t>Wnioski należy składać bezpośrednio w miejscu i terminie wskazanym w ogłoszeniu.</w:t>
      </w:r>
    </w:p>
    <w:p w:rsidR="009F4188" w:rsidRDefault="009F4188" w:rsidP="00147277">
      <w:pPr>
        <w:pStyle w:val="Default"/>
        <w:spacing w:line="276" w:lineRule="auto"/>
        <w:jc w:val="center"/>
        <w:rPr>
          <w:sz w:val="17"/>
          <w:szCs w:val="17"/>
        </w:rPr>
      </w:pPr>
    </w:p>
    <w:p w:rsidR="009F4188" w:rsidRPr="009F4188" w:rsidRDefault="00243AA9" w:rsidP="00147277">
      <w:pPr>
        <w:pStyle w:val="Default"/>
        <w:spacing w:line="276" w:lineRule="auto"/>
        <w:jc w:val="center"/>
        <w:rPr>
          <w:b/>
          <w:sz w:val="17"/>
          <w:szCs w:val="17"/>
        </w:rPr>
      </w:pPr>
      <w:r w:rsidRPr="009F4188">
        <w:rPr>
          <w:b/>
          <w:sz w:val="17"/>
          <w:szCs w:val="17"/>
        </w:rPr>
        <w:t>Mamy d</w:t>
      </w:r>
      <w:r w:rsidR="00883001">
        <w:rPr>
          <w:b/>
          <w:sz w:val="17"/>
          <w:szCs w:val="17"/>
        </w:rPr>
        <w:t>o Państwa dyspozycji następujący limit</w:t>
      </w:r>
      <w:r w:rsidRPr="009F4188">
        <w:rPr>
          <w:b/>
          <w:sz w:val="17"/>
          <w:szCs w:val="17"/>
        </w:rPr>
        <w:t xml:space="preserve"> środków: </w:t>
      </w:r>
    </w:p>
    <w:p w:rsidR="009F4188" w:rsidRDefault="009F4188" w:rsidP="00147277">
      <w:pPr>
        <w:pStyle w:val="Default"/>
        <w:spacing w:line="276" w:lineRule="auto"/>
        <w:rPr>
          <w:sz w:val="17"/>
          <w:szCs w:val="17"/>
        </w:rPr>
      </w:pPr>
    </w:p>
    <w:p w:rsidR="009F4188" w:rsidRDefault="00243AA9" w:rsidP="00147277">
      <w:pPr>
        <w:pStyle w:val="Default"/>
        <w:spacing w:line="276" w:lineRule="auto"/>
        <w:jc w:val="center"/>
        <w:rPr>
          <w:sz w:val="17"/>
          <w:szCs w:val="17"/>
        </w:rPr>
      </w:pPr>
      <w:r>
        <w:rPr>
          <w:sz w:val="17"/>
          <w:szCs w:val="17"/>
        </w:rPr>
        <w:t xml:space="preserve"> - </w:t>
      </w:r>
      <w:r w:rsidR="00A934AC">
        <w:rPr>
          <w:sz w:val="17"/>
          <w:szCs w:val="17"/>
        </w:rPr>
        <w:t>Odnowa i rozwój wsi</w:t>
      </w:r>
      <w:r>
        <w:rPr>
          <w:sz w:val="17"/>
          <w:szCs w:val="17"/>
        </w:rPr>
        <w:t xml:space="preserve"> – </w:t>
      </w:r>
      <w:r w:rsidR="009846BE">
        <w:rPr>
          <w:rFonts w:ascii="Calibri" w:hAnsi="Calibri" w:cs="Arial"/>
          <w:sz w:val="20"/>
          <w:szCs w:val="16"/>
        </w:rPr>
        <w:t>675 976,79</w:t>
      </w:r>
      <w:r w:rsidR="00E63BB8" w:rsidRPr="00F22C00">
        <w:rPr>
          <w:sz w:val="20"/>
          <w:szCs w:val="17"/>
        </w:rPr>
        <w:t xml:space="preserve"> </w:t>
      </w:r>
      <w:r>
        <w:rPr>
          <w:sz w:val="17"/>
          <w:szCs w:val="17"/>
        </w:rPr>
        <w:t>zł</w:t>
      </w:r>
      <w:r w:rsidR="00E63BB8">
        <w:rPr>
          <w:sz w:val="17"/>
          <w:szCs w:val="17"/>
        </w:rPr>
        <w:t xml:space="preserve"> </w:t>
      </w:r>
      <w:bookmarkStart w:id="0" w:name="_GoBack"/>
      <w:bookmarkEnd w:id="0"/>
    </w:p>
    <w:p w:rsidR="00727DA8" w:rsidRDefault="00727DA8" w:rsidP="00147277">
      <w:pPr>
        <w:pStyle w:val="Default"/>
        <w:spacing w:line="276" w:lineRule="auto"/>
        <w:rPr>
          <w:sz w:val="17"/>
          <w:szCs w:val="17"/>
        </w:rPr>
      </w:pPr>
    </w:p>
    <w:p w:rsidR="00243AA9" w:rsidRDefault="00243AA9" w:rsidP="00147277">
      <w:pPr>
        <w:pStyle w:val="Default"/>
        <w:spacing w:line="276" w:lineRule="auto"/>
        <w:jc w:val="center"/>
        <w:rPr>
          <w:b/>
          <w:sz w:val="17"/>
          <w:szCs w:val="17"/>
        </w:rPr>
      </w:pPr>
      <w:r w:rsidRPr="009F4188">
        <w:rPr>
          <w:b/>
          <w:sz w:val="17"/>
          <w:szCs w:val="17"/>
        </w:rPr>
        <w:t>W tej edycji naborów, aby projekt mógł mieć możliwość otr</w:t>
      </w:r>
      <w:r w:rsidR="00727DA8">
        <w:rPr>
          <w:b/>
          <w:sz w:val="17"/>
          <w:szCs w:val="17"/>
        </w:rPr>
        <w:t>zymania dofinansowania powinien</w:t>
      </w:r>
      <w:r w:rsidR="002E6AE4">
        <w:rPr>
          <w:b/>
          <w:sz w:val="17"/>
          <w:szCs w:val="17"/>
        </w:rPr>
        <w:t>:</w:t>
      </w:r>
    </w:p>
    <w:p w:rsidR="002E6AE4" w:rsidRPr="009F4188" w:rsidRDefault="002E6AE4" w:rsidP="00147277">
      <w:pPr>
        <w:pStyle w:val="Default"/>
        <w:spacing w:line="276" w:lineRule="auto"/>
        <w:jc w:val="center"/>
        <w:rPr>
          <w:b/>
          <w:sz w:val="17"/>
          <w:szCs w:val="17"/>
        </w:rPr>
      </w:pPr>
    </w:p>
    <w:p w:rsidR="005F0E50" w:rsidRDefault="00A934AC" w:rsidP="00147277">
      <w:pPr>
        <w:pStyle w:val="Default"/>
        <w:numPr>
          <w:ilvl w:val="0"/>
          <w:numId w:val="2"/>
        </w:numPr>
        <w:spacing w:line="276" w:lineRule="auto"/>
        <w:jc w:val="both"/>
        <w:rPr>
          <w:sz w:val="17"/>
          <w:szCs w:val="17"/>
        </w:rPr>
      </w:pPr>
      <w:r>
        <w:rPr>
          <w:b/>
          <w:sz w:val="17"/>
          <w:szCs w:val="17"/>
        </w:rPr>
        <w:t>Odnowa i rozwój wsi</w:t>
      </w:r>
      <w:r w:rsidR="005F0E50">
        <w:rPr>
          <w:sz w:val="17"/>
          <w:szCs w:val="17"/>
        </w:rPr>
        <w:t xml:space="preserve"> – uzyskać minimum 40 punktów na 100 możliwych. </w:t>
      </w:r>
    </w:p>
    <w:p w:rsidR="00243AA9" w:rsidRDefault="00243AA9" w:rsidP="00147277">
      <w:pPr>
        <w:pStyle w:val="Default"/>
        <w:spacing w:line="276" w:lineRule="auto"/>
        <w:jc w:val="both"/>
        <w:rPr>
          <w:sz w:val="17"/>
          <w:szCs w:val="17"/>
        </w:rPr>
      </w:pPr>
    </w:p>
    <w:p w:rsidR="00243AA9" w:rsidRDefault="00243AA9" w:rsidP="00147277">
      <w:pPr>
        <w:pStyle w:val="Default"/>
        <w:spacing w:line="276" w:lineRule="auto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Szczegółowe informacje dotyczące naboru, w tym kryteria wyboru operacji i wykaz niezbędnych dokumentów wraz z formularzem wniosku o przyznanie pomocy można znaleźć na stronach internetowych następujących instytucji: </w:t>
      </w:r>
    </w:p>
    <w:p w:rsidR="00147277" w:rsidRPr="00147277" w:rsidRDefault="00147277" w:rsidP="00147277">
      <w:pPr>
        <w:pStyle w:val="Default"/>
        <w:spacing w:line="276" w:lineRule="auto"/>
        <w:jc w:val="both"/>
        <w:rPr>
          <w:sz w:val="16"/>
          <w:szCs w:val="16"/>
        </w:rPr>
      </w:pPr>
      <w:r>
        <w:rPr>
          <w:sz w:val="17"/>
          <w:szCs w:val="17"/>
        </w:rPr>
        <w:t></w:t>
      </w:r>
      <w:r w:rsidRPr="00147277">
        <w:rPr>
          <w:sz w:val="16"/>
          <w:szCs w:val="16"/>
        </w:rPr>
        <w:t xml:space="preserve">Agencji Restrukturyzacji i Modernizacji Rolnictwa w Warszawie </w:t>
      </w:r>
      <w:r w:rsidRPr="00883001">
        <w:rPr>
          <w:sz w:val="16"/>
          <w:szCs w:val="16"/>
        </w:rPr>
        <w:t>www.arimr.gov.pl</w:t>
      </w:r>
    </w:p>
    <w:p w:rsidR="009F4188" w:rsidRDefault="009F4188" w:rsidP="00147277">
      <w:pPr>
        <w:pStyle w:val="Default"/>
        <w:spacing w:after="155" w:line="276" w:lineRule="auto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 Lokalnej Grupy Działania Dolnoodrzańska Inicjatywa Rozwoju Obszarów Wiejskich www.dirow.pl – </w:t>
      </w:r>
      <w:r w:rsidR="00147277">
        <w:rPr>
          <w:sz w:val="17"/>
          <w:szCs w:val="17"/>
        </w:rPr>
        <w:t>zakładka</w:t>
      </w:r>
      <w:r>
        <w:rPr>
          <w:sz w:val="17"/>
          <w:szCs w:val="17"/>
        </w:rPr>
        <w:t xml:space="preserve"> „Nabory wniosków” </w:t>
      </w:r>
    </w:p>
    <w:p w:rsidR="009F4188" w:rsidRDefault="009F4188" w:rsidP="00147277">
      <w:pPr>
        <w:pStyle w:val="Default"/>
        <w:spacing w:line="276" w:lineRule="auto"/>
        <w:jc w:val="both"/>
        <w:rPr>
          <w:sz w:val="17"/>
          <w:szCs w:val="17"/>
        </w:rPr>
      </w:pPr>
      <w:r>
        <w:rPr>
          <w:sz w:val="17"/>
          <w:szCs w:val="17"/>
        </w:rPr>
        <w:t xml:space="preserve"> Urząd Marszałkowski Województwa Zachodniopomorskiego: www.prow.wzp.pl – </w:t>
      </w:r>
      <w:r w:rsidR="00147277">
        <w:rPr>
          <w:sz w:val="17"/>
          <w:szCs w:val="17"/>
        </w:rPr>
        <w:t>zakładka „nabór wniosków”.</w:t>
      </w:r>
    </w:p>
    <w:p w:rsidR="00147277" w:rsidRDefault="00147277" w:rsidP="00147277">
      <w:pPr>
        <w:jc w:val="both"/>
        <w:rPr>
          <w:sz w:val="17"/>
          <w:szCs w:val="17"/>
        </w:rPr>
      </w:pPr>
    </w:p>
    <w:p w:rsidR="009F4188" w:rsidRPr="0020495A" w:rsidRDefault="009F4188" w:rsidP="00147277">
      <w:pPr>
        <w:jc w:val="both"/>
        <w:rPr>
          <w:rFonts w:ascii="Lucida Sans Unicode" w:hAnsi="Lucida Sans Unicode" w:cs="Lucida Sans Unicode"/>
          <w:sz w:val="17"/>
          <w:szCs w:val="17"/>
        </w:rPr>
      </w:pPr>
      <w:r w:rsidRPr="0020495A">
        <w:rPr>
          <w:rFonts w:ascii="Lucida Sans Unicode" w:hAnsi="Lucida Sans Unicode" w:cs="Lucida Sans Unicode"/>
          <w:sz w:val="17"/>
          <w:szCs w:val="17"/>
        </w:rPr>
        <w:t xml:space="preserve">Z chęcią odpowiemy na wszelkie pytania dotyczące naborów w biurze Lokalnej Grupy Działania Dolnoodrzańska Inicjatywa Rozwoju Obszarów Wiejskich. Pytania można również kierować na adres email: </w:t>
      </w:r>
      <w:hyperlink r:id="rId6" w:history="1">
        <w:r w:rsidR="004315AA" w:rsidRPr="0020495A">
          <w:rPr>
            <w:rStyle w:val="Hipercze"/>
            <w:rFonts w:ascii="Lucida Sans Unicode" w:hAnsi="Lucida Sans Unicode" w:cs="Lucida Sans Unicode"/>
            <w:sz w:val="17"/>
            <w:szCs w:val="17"/>
          </w:rPr>
          <w:t>biurodirow@gmail.com</w:t>
        </w:r>
      </w:hyperlink>
      <w:r w:rsidR="004315AA" w:rsidRPr="0020495A">
        <w:rPr>
          <w:rFonts w:ascii="Lucida Sans Unicode" w:hAnsi="Lucida Sans Unicode" w:cs="Lucida Sans Unicode"/>
          <w:sz w:val="17"/>
          <w:szCs w:val="17"/>
        </w:rPr>
        <w:t xml:space="preserve"> </w:t>
      </w:r>
      <w:r w:rsidRPr="0020495A">
        <w:rPr>
          <w:rFonts w:ascii="Lucida Sans Unicode" w:hAnsi="Lucida Sans Unicode" w:cs="Lucida Sans Unicode"/>
          <w:sz w:val="17"/>
          <w:szCs w:val="17"/>
        </w:rPr>
        <w:t>lub telefonicznie 91/ 419 08 91, 516 196 740.</w:t>
      </w:r>
    </w:p>
    <w:sectPr w:rsidR="009F4188" w:rsidRPr="0020495A" w:rsidSect="009F4188">
      <w:pgSz w:w="11906" w:h="16838"/>
      <w:pgMar w:top="142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17CEA"/>
    <w:multiLevelType w:val="hybridMultilevel"/>
    <w:tmpl w:val="D03046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FF411F"/>
    <w:multiLevelType w:val="hybridMultilevel"/>
    <w:tmpl w:val="A9E09C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6C1A69"/>
    <w:multiLevelType w:val="hybridMultilevel"/>
    <w:tmpl w:val="24C84F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AA9"/>
    <w:rsid w:val="000B0316"/>
    <w:rsid w:val="000F23D8"/>
    <w:rsid w:val="00147277"/>
    <w:rsid w:val="001F2E97"/>
    <w:rsid w:val="0020495A"/>
    <w:rsid w:val="00236D25"/>
    <w:rsid w:val="00243AA9"/>
    <w:rsid w:val="002E6AE4"/>
    <w:rsid w:val="003172E9"/>
    <w:rsid w:val="00347985"/>
    <w:rsid w:val="00352A2B"/>
    <w:rsid w:val="003B7A87"/>
    <w:rsid w:val="004224A7"/>
    <w:rsid w:val="004315AA"/>
    <w:rsid w:val="00435F6B"/>
    <w:rsid w:val="00481248"/>
    <w:rsid w:val="005707D0"/>
    <w:rsid w:val="005D495B"/>
    <w:rsid w:val="005F0E50"/>
    <w:rsid w:val="006609A4"/>
    <w:rsid w:val="006A3875"/>
    <w:rsid w:val="00707331"/>
    <w:rsid w:val="00727DA8"/>
    <w:rsid w:val="007341E8"/>
    <w:rsid w:val="007469CA"/>
    <w:rsid w:val="00883001"/>
    <w:rsid w:val="009846BE"/>
    <w:rsid w:val="009A21BD"/>
    <w:rsid w:val="009F4188"/>
    <w:rsid w:val="009F6017"/>
    <w:rsid w:val="00A63DA1"/>
    <w:rsid w:val="00A91301"/>
    <w:rsid w:val="00A934AC"/>
    <w:rsid w:val="00AF5454"/>
    <w:rsid w:val="00B37BDA"/>
    <w:rsid w:val="00B929CC"/>
    <w:rsid w:val="00BE6C9F"/>
    <w:rsid w:val="00BF602A"/>
    <w:rsid w:val="00C868CF"/>
    <w:rsid w:val="00D35443"/>
    <w:rsid w:val="00DC7663"/>
    <w:rsid w:val="00E35D84"/>
    <w:rsid w:val="00E53C6F"/>
    <w:rsid w:val="00E63BB8"/>
    <w:rsid w:val="00E91B6C"/>
    <w:rsid w:val="00EB6862"/>
    <w:rsid w:val="00F146A9"/>
    <w:rsid w:val="00F22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43AA9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315A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243AA9"/>
    <w:pPr>
      <w:autoSpaceDE w:val="0"/>
      <w:autoSpaceDN w:val="0"/>
      <w:adjustRightInd w:val="0"/>
      <w:spacing w:after="0" w:line="240" w:lineRule="auto"/>
    </w:pPr>
    <w:rPr>
      <w:rFonts w:ascii="Lucida Sans Unicode" w:hAnsi="Lucida Sans Unicode" w:cs="Lucida Sans Unicode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4315A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iurodirow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307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DIROW2</cp:lastModifiedBy>
  <cp:revision>7</cp:revision>
  <cp:lastPrinted>2014-05-26T09:26:00Z</cp:lastPrinted>
  <dcterms:created xsi:type="dcterms:W3CDTF">2014-03-06T09:49:00Z</dcterms:created>
  <dcterms:modified xsi:type="dcterms:W3CDTF">2014-05-26T09:27:00Z</dcterms:modified>
</cp:coreProperties>
</file>